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703" w:rsidRPr="006F0703" w:rsidRDefault="00D5408F" w:rsidP="006F0703">
      <w:pPr>
        <w:spacing w:after="0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K</w:t>
      </w:r>
      <w:bookmarkStart w:id="0" w:name="_GoBack"/>
      <w:bookmarkEnd w:id="0"/>
      <w:r w:rsidR="006F0703" w:rsidRPr="006F0703">
        <w:rPr>
          <w:b/>
          <w:bCs/>
          <w:szCs w:val="20"/>
          <w:u w:val="single"/>
        </w:rPr>
        <w:t>RYCÍ LIST NABÍDKY: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  <w:p w:rsidR="006F0703" w:rsidRPr="006F0703" w:rsidRDefault="00BE3A27" w:rsidP="006F0703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  <w:lang w:bidi="cs-CZ"/>
              </w:rPr>
              <w:t xml:space="preserve">Oprava návsi a cesty v </w:t>
            </w:r>
            <w:proofErr w:type="spellStart"/>
            <w:r>
              <w:rPr>
                <w:b/>
                <w:szCs w:val="20"/>
                <w:lang w:bidi="cs-CZ"/>
              </w:rPr>
              <w:t>Kozodrách</w:t>
            </w:r>
            <w:proofErr w:type="spellEnd"/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spojení:  </w:t>
            </w:r>
            <w:r w:rsidRPr="006F0703">
              <w:rPr>
                <w:bCs/>
                <w:szCs w:val="20"/>
              </w:rPr>
              <w:tab/>
              <w:t xml:space="preserve">           27-1240074329/0800 ČS a.s.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1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</w:tbl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:rsidR="006F0703" w:rsidRPr="006F0703" w:rsidRDefault="006F0703" w:rsidP="006F0703">
      <w:pPr>
        <w:spacing w:after="0"/>
        <w:rPr>
          <w:szCs w:val="20"/>
        </w:rPr>
      </w:pPr>
    </w:p>
    <w:p w:rsidR="00703135" w:rsidRPr="006F0703" w:rsidRDefault="00703135" w:rsidP="006F0703">
      <w:pPr>
        <w:spacing w:after="0"/>
        <w:rPr>
          <w:szCs w:val="20"/>
        </w:rPr>
      </w:pPr>
    </w:p>
    <w:sectPr w:rsidR="00703135" w:rsidRPr="006F0703" w:rsidSect="00677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A27" w:rsidRDefault="00BE3A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</w:p>
  <w:p w:rsidR="00BE68FF" w:rsidRPr="00AE6E1D" w:rsidRDefault="00BE3A27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>Příloha č. 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A27" w:rsidRDefault="00BE3A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A27" w:rsidRDefault="00BE3A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72"/>
        <w:szCs w:val="64"/>
      </w:rPr>
      <w:tab/>
    </w:r>
    <w:r w:rsidR="00BE3A27" w:rsidRPr="00BE3A27">
      <w:rPr>
        <w:noProof/>
        <w:sz w:val="72"/>
        <w:szCs w:val="64"/>
      </w:rPr>
      <w:drawing>
        <wp:inline distT="0" distB="0" distL="0" distR="0">
          <wp:extent cx="1323975" cy="586238"/>
          <wp:effectExtent l="0" t="0" r="0" b="4445"/>
          <wp:docPr id="1" name="Obrázek 1" descr="\\fs\users\Home\enovotna\Documents\NOVOTNÁ\Náves v Kozodrách\logo_colou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\users\Home\enovotna\Documents\NOVOTNÁ\Náves v Kozodrách\logo_colour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558" cy="625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A27" w:rsidRDefault="00BE3A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51FE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E3E6F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275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72804"/>
    <w:rsid w:val="00373742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1C6F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1DE2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63F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87F1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B08C2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66156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3A27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408F"/>
    <w:rsid w:val="00D55CA5"/>
    <w:rsid w:val="00D6347C"/>
    <w:rsid w:val="00D75745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431BEF7"/>
  <w15:docId w15:val="{BFC4F15D-D8C3-4D25-8EF1-2C05EDD1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A2D59-6A66-4B5B-B391-6EC83D35B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2016-05-06T05:52:00Z</cp:lastPrinted>
  <dcterms:created xsi:type="dcterms:W3CDTF">2019-06-06T11:50:00Z</dcterms:created>
  <dcterms:modified xsi:type="dcterms:W3CDTF">2019-06-10T06:25:00Z</dcterms:modified>
</cp:coreProperties>
</file>